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0B6D1B" w:rsidRDefault="000B6D1B" w:rsidP="005F3575">
      <w:pPr>
        <w:pageBreakBefore/>
        <w:widowControl w:val="0"/>
        <w:suppressAutoHyphens/>
        <w:spacing w:after="0" w:line="240" w:lineRule="auto"/>
        <w:ind w:left="465"/>
        <w:jc w:val="both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Temeljem članka 20. stavak 1. Zakona o javnoj nabavi (Narodne novine, broj 90/11, 83/13, 143/13 i 13/14 – Odluka Ustavnog suda Republike Hrvatske) i članka 55. Statuta Grada Ivanić-Grada (Službeni   glasnik</w:t>
      </w:r>
      <w:r w:rsidR="005F3575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broj 02/14), Gradonačelnik Grada Ivanić-Grada dana </w:t>
      </w:r>
      <w:r w:rsidR="00E72B4A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18. si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ječnja 201</w:t>
      </w:r>
      <w:r w:rsidR="006165C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6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 godine,  donio je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PLAN NABAVE ZA 201</w:t>
      </w:r>
      <w:r w:rsidR="006165C2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6</w:t>
      </w:r>
      <w:r w:rsidRPr="000B6D1B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. GODINU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I.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Ovim Planom nabave utvrđuju se nabave planirane u Proračunu Grada Ivanić-Grada za 201</w:t>
      </w:r>
      <w:r w:rsidR="006165C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6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.godinu.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tbl>
      <w:tblPr>
        <w:tblW w:w="1360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2715"/>
        <w:gridCol w:w="1516"/>
        <w:gridCol w:w="1439"/>
        <w:gridCol w:w="1560"/>
        <w:gridCol w:w="1134"/>
        <w:gridCol w:w="1134"/>
        <w:gridCol w:w="1134"/>
        <w:gridCol w:w="1275"/>
      </w:tblGrid>
      <w:tr w:rsidR="00885C9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8D0CC1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</w:t>
            </w:r>
          </w:p>
          <w:p w:rsidR="00885C9F" w:rsidRPr="008D0CC1" w:rsidRDefault="00CE6311" w:rsidP="00CE6311">
            <w:pPr>
              <w:widowControl w:val="0"/>
              <w:tabs>
                <w:tab w:val="left" w:pos="402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</w:t>
            </w:r>
            <w:r w:rsidR="00885C9F" w:rsidRPr="008D0CC1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roj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Ev.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broj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Naziv predmeta nabave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Procijenjena 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vrijednost </w:t>
            </w:r>
          </w:p>
          <w:p w:rsidR="00885C9F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nabave</w:t>
            </w:r>
          </w:p>
          <w:p w:rsidR="00E24FDE" w:rsidRPr="00EF232B" w:rsidRDefault="00E24FD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(bez PDV-a)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Planirana 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sredstva</w:t>
            </w:r>
          </w:p>
          <w:p w:rsidR="00885C9F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nabave</w:t>
            </w:r>
          </w:p>
          <w:p w:rsidR="00E72B4A" w:rsidRPr="00EF232B" w:rsidRDefault="00E72B4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(u Proračunu)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Pozicija  i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konto u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Proračunu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Vrsta postupka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Ugovor ili okvirni sporazum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Planirani početak nabave</w:t>
            </w:r>
          </w:p>
          <w:p w:rsidR="00E24FDE" w:rsidRPr="00EF232B" w:rsidRDefault="00E24FD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(kvartal)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Planirano trajanje ugovora ili sporazuma</w:t>
            </w:r>
          </w:p>
        </w:tc>
      </w:tr>
      <w:tr w:rsidR="00885C9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CE6311" w:rsidRDefault="003A3B37" w:rsidP="00CE6311">
            <w:pPr>
              <w:widowControl w:val="0"/>
              <w:tabs>
                <w:tab w:val="left" w:pos="271"/>
              </w:tabs>
              <w:suppressAutoHyphens/>
              <w:spacing w:after="0" w:line="240" w:lineRule="auto"/>
              <w:ind w:left="129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1/</w:t>
            </w:r>
            <w:r w:rsidR="008D0CC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Javna rasvjeta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984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23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R0044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, R0108-1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Default="00885C9F" w:rsidP="006165C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6165C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Nabava iz 2015.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</w:t>
            </w:r>
            <w:r w:rsidRPr="006165C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D342C5" w:rsidRPr="006165C2" w:rsidRDefault="00D342C5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(električna energija)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13586" w:rsidRDefault="00C1358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  <w:p w:rsidR="00885C9F" w:rsidRPr="007862C4" w:rsidRDefault="00885C9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862C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01.02.2016.-31.12.2016.</w:t>
            </w:r>
          </w:p>
        </w:tc>
      </w:tr>
      <w:tr w:rsidR="000C5FF1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Pr="00CE6311" w:rsidRDefault="003A3B37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Pr="00EF232B" w:rsidRDefault="008D0CC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Default="00ED5177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Asfaltiranje tucaničkih cesta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Default="00ED5177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720.000,00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Pr="00EF232B" w:rsidRDefault="00ED5177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Default="00ED5177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R0093</w:t>
            </w:r>
          </w:p>
          <w:p w:rsidR="00ED5177" w:rsidRPr="00EF232B" w:rsidRDefault="00ED5177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C5FF1" w:rsidRPr="00EF232B" w:rsidRDefault="00ED5177" w:rsidP="00ED517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B3838" w:rsidRDefault="00BB3838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0C5FF1" w:rsidRPr="00EF232B" w:rsidRDefault="00ED5177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24FDE" w:rsidRDefault="00E24FDE" w:rsidP="00E24FD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  <w:p w:rsidR="000C5FF1" w:rsidRPr="00E24FDE" w:rsidRDefault="00E24FDE" w:rsidP="00E24FD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E24FDE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 kvarta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FDE" w:rsidRPr="008D0CC1" w:rsidRDefault="00E24FD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  <w:p w:rsidR="000C5FF1" w:rsidRPr="008D0CC1" w:rsidRDefault="00E24FD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8"/>
                <w:szCs w:val="18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2 mjeseca</w:t>
            </w:r>
          </w:p>
        </w:tc>
      </w:tr>
      <w:tr w:rsidR="00885C9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CE6311" w:rsidRDefault="00FF745D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A242F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Proširenje mreže javne rasvjete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R0047;</w:t>
            </w:r>
          </w:p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7862C4" w:rsidRDefault="00885C9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5C9F" w:rsidRPr="00EF232B" w:rsidRDefault="00885C9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C9F" w:rsidRPr="007862C4" w:rsidRDefault="00885C9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CE6311" w:rsidRDefault="00FF745D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A242F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Zgrada  Crvenog križa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R0094-1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CE6311" w:rsidRDefault="00FF745D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A242F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16773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EC450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Kanalizacija i n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ogostup Šumećani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D32A49" w:rsidP="00D32A4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3828AF"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640</w:t>
            </w:r>
            <w:r w:rsidR="003828AF"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FF6AF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3.</w:t>
            </w:r>
            <w:r w:rsidR="00D32A4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 w:rsidR="00FF6AF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R0086-1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Default="003828AF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  <w:p w:rsidR="00356FAB" w:rsidRPr="00EF232B" w:rsidRDefault="00356FA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D32A49" w:rsidRDefault="00D32A49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D32A49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 xml:space="preserve">5 mjeseci </w:t>
            </w: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CE6311" w:rsidRDefault="00FF745D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 w:rsidR="00A242F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9923C1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Sportska </w:t>
            </w:r>
            <w:r w:rsidR="003828AF"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dvoran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</w:t>
            </w:r>
            <w:r w:rsidR="003828AF"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u Graberju Ivanićkom- projektiranje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R0071-1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3A3B37" w:rsidRDefault="00FF745D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A242F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EC450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Uređenje i nabava opreme za muzej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R0094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828AF" w:rsidRPr="000B6D1B" w:rsidTr="008D0CC1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3A3B37" w:rsidRDefault="00FF745D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="008A169E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16773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1645E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Zelenj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ak, uređenje tribine i igralište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2.400.000,00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3.000.000,00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R0088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  <w:p w:rsidR="00356FAB" w:rsidRPr="00EF232B" w:rsidRDefault="00356FA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FDE" w:rsidRPr="001645EA" w:rsidRDefault="001645EA" w:rsidP="00E24FD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45E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 mjeseci</w:t>
            </w:r>
          </w:p>
        </w:tc>
      </w:tr>
    </w:tbl>
    <w:p w:rsidR="001329CA" w:rsidRDefault="001329CA">
      <w:r>
        <w:br w:type="page"/>
      </w:r>
    </w:p>
    <w:tbl>
      <w:tblPr>
        <w:tblW w:w="1360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2715"/>
        <w:gridCol w:w="1516"/>
        <w:gridCol w:w="1439"/>
        <w:gridCol w:w="1560"/>
        <w:gridCol w:w="1134"/>
        <w:gridCol w:w="1134"/>
        <w:gridCol w:w="1134"/>
        <w:gridCol w:w="1275"/>
      </w:tblGrid>
      <w:tr w:rsidR="00C23C96" w:rsidRPr="000B6D1B" w:rsidTr="00C23C96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3C96" w:rsidRPr="003A3B37" w:rsidRDefault="00C23C96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Trg u  Posavskim Bregima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3C96" w:rsidRPr="00EF232B" w:rsidRDefault="00C23C96" w:rsidP="00D342C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5.280.000,00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305F" w:rsidRDefault="001F305F" w:rsidP="00C23C9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6.600.000,00</w:t>
            </w:r>
          </w:p>
          <w:p w:rsidR="00C23C96" w:rsidRPr="00250FBA" w:rsidRDefault="00250FBA" w:rsidP="00C23C9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3</w:t>
            </w:r>
            <w:r w:rsidR="00C23C96"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.</w:t>
            </w: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3</w:t>
            </w:r>
            <w:r w:rsidR="00C23C96"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00.000,00</w:t>
            </w: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- 2016.g.</w:t>
            </w:r>
          </w:p>
          <w:p w:rsidR="00250FBA" w:rsidRPr="00250FBA" w:rsidRDefault="00250FBA" w:rsidP="00250FBA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3.300.000,00- 2017.g.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3C96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R0092-2</w:t>
            </w:r>
          </w:p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R0092</w:t>
            </w:r>
          </w:p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3C96" w:rsidRPr="00EF232B" w:rsidRDefault="00C23C9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23C96" w:rsidRPr="00EF232B" w:rsidRDefault="00C23C9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3C96" w:rsidRPr="008D0CC1" w:rsidRDefault="00C23C96" w:rsidP="008D0CC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 mjeseci</w:t>
            </w: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3A3B37" w:rsidRDefault="008A169E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16773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 w:rsidR="001645E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Default="003828AF" w:rsidP="001E337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Šetnica uz rijeku Lonju</w:t>
            </w:r>
            <w:r w:rsid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- </w:t>
            </w:r>
          </w:p>
          <w:p w:rsidR="001E337F" w:rsidRPr="00EF232B" w:rsidRDefault="001E337F" w:rsidP="001E337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I. uporabna cjelina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D8032D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3.500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R0090-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6FAB" w:rsidRPr="00EF232B" w:rsidRDefault="00356FA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D32A49" w:rsidRDefault="00D32A49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D32A49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 mjeseca</w:t>
            </w:r>
          </w:p>
        </w:tc>
      </w:tr>
      <w:tr w:rsidR="003828AF" w:rsidRPr="000B6D1B" w:rsidTr="008D0CC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3A3B37" w:rsidRDefault="008A169E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D5214C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Komunalna infrastruktura do podvožnjaka Hercegovačka- Gregorkova- projektiranje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D8032D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R0082-2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828AF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3A3B37" w:rsidRDefault="008A169E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Geodetske podloge i legalizacija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R0097</w:t>
            </w:r>
          </w:p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6C337B" w:rsidRDefault="003828AF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28AF" w:rsidRPr="00EF232B" w:rsidRDefault="003828A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Projektna dokumentacija i troškovnici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R0096</w:t>
            </w:r>
          </w:p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Izrada studija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R0096</w:t>
            </w:r>
          </w:p>
          <w:p w:rsidR="00465AD4" w:rsidRPr="00465AD4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Izrada elaborata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465AD4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R0096</w:t>
            </w:r>
          </w:p>
          <w:p w:rsidR="00465AD4" w:rsidRPr="00465AD4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D32A49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Zelene čistka – čišćenje okoliša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R0066-2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Veterinarske usluge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R0040-1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Dekorativna rasvjeta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R0046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FF745D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19</w:t>
            </w:r>
            <w:r w:rsid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Mali komunalni radovi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R0052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Odvoz kontejnera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R0056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Uređenje poučnih staza Žutica i Marča</w:t>
            </w:r>
          </w:p>
          <w:p w:rsidR="001E337F" w:rsidRPr="00EF232B" w:rsidRDefault="001E337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R0060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Obnova mostova u Ivanić-Gradu</w:t>
            </w:r>
          </w:p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224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R006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</w:p>
          <w:p w:rsidR="00465AD4" w:rsidRPr="00EF232B" w:rsidRDefault="00465AD4" w:rsidP="00356FA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65AD4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3A3B37" w:rsidRDefault="00465AD4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16773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88231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Nogostup i kanalizacija Caginec-Kloštar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88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</w:p>
          <w:p w:rsidR="00465AD4" w:rsidRPr="00EF232B" w:rsidRDefault="00465AD4" w:rsidP="00356FA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65AD4" w:rsidRPr="00EF232B" w:rsidRDefault="00465AD4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5AD4" w:rsidRPr="002C28BE" w:rsidRDefault="00BB3838" w:rsidP="00BB383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2C28BE" w:rsidRPr="002C28BE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mjesec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</w:t>
            </w:r>
          </w:p>
        </w:tc>
      </w:tr>
      <w:tr w:rsidR="00D5214C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3A3B37" w:rsidRDefault="00D5214C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FF745D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EF232B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5214C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Rekonstrukcija Trga V. Nazora i revitalizacija povijesne jezgre</w:t>
            </w:r>
          </w:p>
          <w:p w:rsidR="00D5214C" w:rsidRPr="00D5214C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5214C" w:rsidRDefault="00D5214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390.000,00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5214C" w:rsidRDefault="00D5214C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487,500,00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5214C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R0083</w:t>
            </w:r>
          </w:p>
          <w:p w:rsidR="00D5214C" w:rsidRPr="00D5214C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D5214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EF232B" w:rsidRDefault="00D5214C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32A49" w:rsidRDefault="00D5214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214C" w:rsidRPr="00DB739A" w:rsidRDefault="00D5214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214C" w:rsidRPr="00EF232B" w:rsidRDefault="00D5214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1A4B9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3A3B37" w:rsidRDefault="001A4B9A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25.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EF232B" w:rsidRDefault="001A4B9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Default="001A4B9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Parkiralište i pristupna cesta u UPU 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1A4B9A"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250FBA" w:rsidRDefault="00250FBA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1A4B9A"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250FBA" w:rsidRDefault="001A4B9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R0092-3</w:t>
            </w:r>
          </w:p>
          <w:p w:rsidR="001A4B9A" w:rsidRPr="00250FBA" w:rsidRDefault="001A4B9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EF232B" w:rsidRDefault="001A4B9A" w:rsidP="001A4B9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1A4B9A" w:rsidRDefault="001A4B9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4B9A" w:rsidRPr="001A4B9A" w:rsidRDefault="001A4B9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B9A" w:rsidRPr="001A4B9A" w:rsidRDefault="001A4B9A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250FB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Cesta u UPU 3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250FBA" w:rsidRDefault="00250FBA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250FBA" w:rsidRDefault="00250FBA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R0092-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1</w:t>
            </w:r>
          </w:p>
          <w:p w:rsidR="00250FBA" w:rsidRPr="00250FBA" w:rsidRDefault="00250FBA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250FBA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1A4B9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1A4B9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1A4B9A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0FBA" w:rsidRPr="001A4B9A" w:rsidRDefault="00250FBA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250FB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3A3B37" w:rsidRDefault="00250FBA" w:rsidP="00250FBA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Planinarski dom Grabersko brdo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R0080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5D0174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250FB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3A3B37" w:rsidRDefault="00250FBA" w:rsidP="00250FBA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Posjetiteljski i turistički centar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148.000,00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185.000,00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R0021-2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R0021-8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R0080-1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5D0174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250FB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3A3B37" w:rsidRDefault="00250FBA" w:rsidP="00250FBA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E mobilnost (javni bicikli)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247.200,00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309.000,00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R0021-5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R0023-1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24FDE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250FBA" w:rsidRPr="00E24FDE" w:rsidRDefault="00250FBA" w:rsidP="009F1AAC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24FDE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II kvartal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250FBA" w:rsidRPr="00EF232B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 mjeseca</w:t>
            </w:r>
          </w:p>
        </w:tc>
      </w:tr>
      <w:tr w:rsidR="00250FBA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3A3B37" w:rsidRDefault="00250FBA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E mobilnost (e punionica)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49.600,00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62.000,00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R0023</w:t>
            </w:r>
          </w:p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EF232B" w:rsidRDefault="00250FBA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Default="00250FBA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0FBA" w:rsidRPr="005D0174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0FBA" w:rsidRPr="00EF232B" w:rsidRDefault="00250FBA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7337FD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3A3B37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Pr="00EF232B" w:rsidRDefault="007337FD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9/2016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Sportska dvorana u Posavskim Bregima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7.600.000,00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9.500.000,00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R0071-3</w:t>
            </w:r>
          </w:p>
          <w:p w:rsidR="007337FD" w:rsidRDefault="007337FD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Pr="00EF232B" w:rsidRDefault="007337FD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Default="007337FD" w:rsidP="003D71A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7337FD" w:rsidRDefault="007337FD" w:rsidP="003D71A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37FD" w:rsidRPr="00E24FDE" w:rsidRDefault="007337FD" w:rsidP="006D68B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7337FD" w:rsidRPr="00E24FDE" w:rsidRDefault="007337FD" w:rsidP="007337F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24FDE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37FD" w:rsidRDefault="007337FD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7337FD" w:rsidRPr="00EF232B" w:rsidRDefault="0095247B" w:rsidP="0095247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 mjeseci</w:t>
            </w:r>
          </w:p>
        </w:tc>
      </w:tr>
      <w:tr w:rsidR="003D71A0" w:rsidRPr="000B6D1B" w:rsidTr="00250FBA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5B662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Trg i igralište uz INA-u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R0080-2</w:t>
            </w:r>
          </w:p>
          <w:p w:rsidR="003D71A0" w:rsidRPr="005B6628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E24FD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766763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Trg i igralište uz INA-u u Moslavačkoj ulici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R0080-3</w:t>
            </w:r>
          </w:p>
          <w:p w:rsidR="003D71A0" w:rsidRPr="005B6628" w:rsidRDefault="003D71A0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B6628" w:rsidRDefault="003D71A0" w:rsidP="007167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5B662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766763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Kaskade na rijeci Lonji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R0082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D0174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73339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Izmjena i dopuna Prostornog plana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225.000,00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R0099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E24FD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Igralište na otvorenom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R0095-1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764E08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D0174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Izgradnja parkirališta u Školskoj ulici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192.000,00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R0089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764E08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5D0174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Nogostup Posavski Bregi- Dubrovčak Lijevi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162.000,00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202.500,00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R0081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Stručno osposobljavanje zaposlenika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R0006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3213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250FBA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Uredski materijal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54.400,00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68.000,00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R0006-1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Službeni glasnik, stručna literatura, knjige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R0006-2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Sitan inventar i autogume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9923C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R0007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43.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telefona i pošte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R0008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tekućeg i investicijskog održavanja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R0008-1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promidžbe i informiranja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R0009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B30333" w:rsidRDefault="003D71A0" w:rsidP="00B3033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B3033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čl.10. ZJN - izuzeće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3D71A0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Intelektualne i osobne usluge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181.600,00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227.000,00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računalne usluge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152.000,00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190.000,00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Ostali nespomenuti rashodi poslovanja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R0016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Računala i računalna oprema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R0017-1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250FBA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Uredski namještaj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R0017-2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Reprezentacija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R0015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Službeno obilježavanje Dana Grada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R0028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6C3B6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Programi MUP-a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R0257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Sredstva za održavanje čardaka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R0026-1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Civilna zaštita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R0267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Memorijal Rudolfa Perešina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R0032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Gradske manifestacije za državne praznike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R0032-3</w:t>
            </w:r>
          </w:p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Komunalna higijena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97.500,00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R0059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za društvene domove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112.000,00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140.000,00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R0108-5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250FBA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60.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BREŠKA GREDA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 MO CAGINEC-PRKOS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DEANOVEC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R0050-13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ŠARAMPOV DONJI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R0050-14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DUBROVČAK – TOPOLJE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R0050-15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GRABERJE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R0050-16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JALŠEVEC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R0050-17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OPATINEC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R0050-18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POSAVSKI BREGI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R0050-19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PREČNO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R0050-20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0B358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PREROVEC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R0050-21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ŠUMEĆANI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R0050-22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72.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TARNO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R0050-23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TREBOVEC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R0050-24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LONJA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R0050-25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DONJA POLJANA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R0050-26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GORNJI ŠARAMPOV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R0050-27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CENTAR IVANIĆ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R0050-28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D71A0" w:rsidRPr="000B6D1B" w:rsidTr="008D0CC1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3A3B37" w:rsidRDefault="003D71A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GORNJA POLJANA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R0050-29</w:t>
            </w:r>
          </w:p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Bagatelna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71A0" w:rsidRPr="00EF232B" w:rsidRDefault="003D71A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5F3575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II. 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Ovaj Plan nabave stupa na snagu danom donošenja i objaviti će se u Službenom glasniku Grada Ivanić-Grada.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REPUBLIKA HRVATSKA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ZAGREBAČKA ŽUPANIJA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 IVANIĆ GRAD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KLASA: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022-05/16-01/3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                                                                                           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Gradonačelnik: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URBROJ: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238/10-02/28-16-16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Ivanić-Grad,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18. siječanj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201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6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                        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</w:t>
      </w:r>
      <w:bookmarkStart w:id="0" w:name="_GoBack"/>
      <w:bookmarkEnd w:id="0"/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Javor Bojan Leš, dr.vet.med.</w:t>
      </w:r>
      <w:r w:rsidR="00ED7B5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,v.r.</w:t>
      </w:r>
    </w:p>
    <w:sectPr w:rsidR="005F3575" w:rsidRPr="000B6D1B" w:rsidSect="007862C4">
      <w:footerReference w:type="default" r:id="rId8"/>
      <w:pgSz w:w="16838" w:h="11906" w:orient="landscape"/>
      <w:pgMar w:top="1417" w:right="181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C1" w:rsidRDefault="00A011C1" w:rsidP="009F1AAC">
      <w:pPr>
        <w:spacing w:after="0" w:line="240" w:lineRule="auto"/>
      </w:pPr>
      <w:r>
        <w:separator/>
      </w:r>
    </w:p>
  </w:endnote>
  <w:endnote w:type="continuationSeparator" w:id="0">
    <w:p w:rsidR="00A011C1" w:rsidRDefault="00A011C1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A011C1" w:rsidRDefault="00A011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B57">
          <w:rPr>
            <w:noProof/>
          </w:rPr>
          <w:t>1</w:t>
        </w:r>
        <w:r>
          <w:fldChar w:fldCharType="end"/>
        </w:r>
      </w:p>
    </w:sdtContent>
  </w:sdt>
  <w:p w:rsidR="00A011C1" w:rsidRDefault="00A011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C1" w:rsidRDefault="00A011C1" w:rsidP="009F1AAC">
      <w:pPr>
        <w:spacing w:after="0" w:line="240" w:lineRule="auto"/>
      </w:pPr>
      <w:r>
        <w:separator/>
      </w:r>
    </w:p>
  </w:footnote>
  <w:footnote w:type="continuationSeparator" w:id="0">
    <w:p w:rsidR="00A011C1" w:rsidRDefault="00A011C1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0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3788C"/>
    <w:rsid w:val="000B3580"/>
    <w:rsid w:val="000B6D1B"/>
    <w:rsid w:val="000C5FF1"/>
    <w:rsid w:val="000D05F9"/>
    <w:rsid w:val="001329CA"/>
    <w:rsid w:val="00150D38"/>
    <w:rsid w:val="001645EA"/>
    <w:rsid w:val="0016773A"/>
    <w:rsid w:val="001A4B9A"/>
    <w:rsid w:val="001E337F"/>
    <w:rsid w:val="001F305F"/>
    <w:rsid w:val="00250FBA"/>
    <w:rsid w:val="002927EA"/>
    <w:rsid w:val="002C28BE"/>
    <w:rsid w:val="00356FAB"/>
    <w:rsid w:val="003828AF"/>
    <w:rsid w:val="003A3B37"/>
    <w:rsid w:val="003D71A0"/>
    <w:rsid w:val="003F6D1D"/>
    <w:rsid w:val="00465AD4"/>
    <w:rsid w:val="00473043"/>
    <w:rsid w:val="005B6628"/>
    <w:rsid w:val="005D0174"/>
    <w:rsid w:val="005E3740"/>
    <w:rsid w:val="005F3575"/>
    <w:rsid w:val="006165C2"/>
    <w:rsid w:val="006800B1"/>
    <w:rsid w:val="006C337B"/>
    <w:rsid w:val="006C3B68"/>
    <w:rsid w:val="00716732"/>
    <w:rsid w:val="0073339E"/>
    <w:rsid w:val="007337FD"/>
    <w:rsid w:val="00764E08"/>
    <w:rsid w:val="00766763"/>
    <w:rsid w:val="007862C4"/>
    <w:rsid w:val="0088231B"/>
    <w:rsid w:val="00885C9F"/>
    <w:rsid w:val="008A169E"/>
    <w:rsid w:val="008D0CC1"/>
    <w:rsid w:val="0095247B"/>
    <w:rsid w:val="009923C1"/>
    <w:rsid w:val="009D06BF"/>
    <w:rsid w:val="009F1AAC"/>
    <w:rsid w:val="00A011C1"/>
    <w:rsid w:val="00A242F9"/>
    <w:rsid w:val="00A25872"/>
    <w:rsid w:val="00B30333"/>
    <w:rsid w:val="00BB34E8"/>
    <w:rsid w:val="00BB3838"/>
    <w:rsid w:val="00BD43F7"/>
    <w:rsid w:val="00C13586"/>
    <w:rsid w:val="00C23C96"/>
    <w:rsid w:val="00CE6311"/>
    <w:rsid w:val="00D32A49"/>
    <w:rsid w:val="00D342C5"/>
    <w:rsid w:val="00D5214C"/>
    <w:rsid w:val="00D55FB1"/>
    <w:rsid w:val="00D8032D"/>
    <w:rsid w:val="00DB739A"/>
    <w:rsid w:val="00DC1598"/>
    <w:rsid w:val="00DF69AC"/>
    <w:rsid w:val="00E24FDE"/>
    <w:rsid w:val="00E72B4A"/>
    <w:rsid w:val="00EC4509"/>
    <w:rsid w:val="00ED5177"/>
    <w:rsid w:val="00ED7B57"/>
    <w:rsid w:val="00EF232B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6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18</cp:revision>
  <cp:lastPrinted>2016-02-15T14:34:00Z</cp:lastPrinted>
  <dcterms:created xsi:type="dcterms:W3CDTF">2015-02-27T08:21:00Z</dcterms:created>
  <dcterms:modified xsi:type="dcterms:W3CDTF">2016-04-25T13:42:00Z</dcterms:modified>
</cp:coreProperties>
</file>